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B73" w14:textId="5F246AC9" w:rsidR="00803F59" w:rsidRPr="003D6E4A" w:rsidRDefault="00803F59" w:rsidP="00803F59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>
        <w:rPr>
          <w:rFonts w:ascii="Tahoma" w:eastAsia="Calibri" w:hAnsi="Tahoma" w:cs="Tahoma"/>
          <w:kern w:val="0"/>
          <w:szCs w:val="22"/>
          <w:lang w:eastAsia="en-US"/>
        </w:rPr>
        <w:t>22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>
        <w:rPr>
          <w:rFonts w:ascii="Tahoma" w:eastAsia="Calibri" w:hAnsi="Tahoma" w:cs="Tahoma"/>
          <w:kern w:val="0"/>
          <w:szCs w:val="22"/>
          <w:lang w:eastAsia="en-US"/>
        </w:rPr>
        <w:t>7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4997DF71" w14:textId="77777777" w:rsidR="00803F59" w:rsidRPr="003D6E4A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63C4C5" w14:textId="77777777" w:rsidR="00803F59" w:rsidRPr="003D6E4A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2880A7CA" w14:textId="77777777" w:rsidR="00803F59" w:rsidRPr="003D6E4A" w:rsidRDefault="00803F59" w:rsidP="00803F59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Informacja o kwocie, jaką Zamawiający</w:t>
      </w:r>
    </w:p>
    <w:p w14:paraId="6AB1AB46" w14:textId="77777777" w:rsidR="00803F59" w:rsidRPr="003D6E4A" w:rsidRDefault="00803F59" w:rsidP="00803F59">
      <w:pPr>
        <w:suppressAutoHyphens w:val="0"/>
        <w:overflowPunct/>
        <w:autoSpaceDE/>
        <w:spacing w:line="48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 xml:space="preserve">zamierza przeznaczyć na sfinansowanie zamówienia </w:t>
      </w:r>
    </w:p>
    <w:p w14:paraId="3D0493CA" w14:textId="38D2695A" w:rsidR="00803F59" w:rsidRPr="003D6E4A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>postępowania o udzielenie zamówienia publicznego w trybie podstawowym bez możliwości negocjacji na „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 w ramach projektu grantowego – GRANTY PPGR”</w:t>
      </w:r>
      <w:r>
        <w:rPr>
          <w:rFonts w:ascii="Tahoma" w:eastAsia="Calibri" w:hAnsi="Tahoma" w:cs="Tahoma"/>
          <w:kern w:val="0"/>
          <w:szCs w:val="22"/>
          <w:lang w:eastAsia="en-US"/>
        </w:rPr>
        <w:t>.</w:t>
      </w:r>
    </w:p>
    <w:p w14:paraId="73A693C8" w14:textId="2FF21D80" w:rsidR="00803F59" w:rsidRPr="003D6E4A" w:rsidRDefault="00803F59" w:rsidP="00803F59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Zamawiający na podstawie art. 222 ust. 4 ustawy z dnia 11 września 2019r. Prawo zamówień publicznych (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informuje, że na sfinansowanie zamówienia pn. 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 w ramach projektu grantowego – GRANTY PPGR”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zamierza przeznaczyć kwotę w wysokości </w:t>
      </w:r>
      <w:r w:rsidR="002A23FE">
        <w:rPr>
          <w:rFonts w:ascii="Tahoma" w:eastAsia="Calibri" w:hAnsi="Tahoma" w:cs="Tahoma"/>
          <w:kern w:val="0"/>
          <w:szCs w:val="22"/>
          <w:lang w:eastAsia="en-US"/>
        </w:rPr>
        <w:t>12</w:t>
      </w:r>
      <w:r>
        <w:rPr>
          <w:rFonts w:ascii="Tahoma" w:eastAsia="Calibri" w:hAnsi="Tahoma" w:cs="Tahoma"/>
          <w:kern w:val="0"/>
          <w:szCs w:val="22"/>
          <w:lang w:eastAsia="en-US"/>
        </w:rPr>
        <w:t>.50</w:t>
      </w:r>
      <w:r>
        <w:rPr>
          <w:rFonts w:ascii="Tahoma" w:eastAsia="Calibri" w:hAnsi="Tahoma" w:cs="Tahoma"/>
          <w:kern w:val="0"/>
          <w:szCs w:val="22"/>
          <w:lang w:eastAsia="en-US"/>
        </w:rPr>
        <w:t>0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zł brutto.</w:t>
      </w:r>
    </w:p>
    <w:p w14:paraId="588052F8" w14:textId="77777777" w:rsidR="00803F59" w:rsidRPr="003D6E4A" w:rsidRDefault="00803F59" w:rsidP="00803F59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4DFBE2EA" w14:textId="77777777" w:rsidR="00803F59" w:rsidRPr="000266F0" w:rsidRDefault="00803F59" w:rsidP="00803F59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533CF749" w14:textId="1BE7B75E" w:rsidR="00803F59" w:rsidRPr="000266F0" w:rsidRDefault="00803F59" w:rsidP="00803F59">
      <w:pPr>
        <w:tabs>
          <w:tab w:val="num" w:pos="540"/>
          <w:tab w:val="left" w:pos="5103"/>
        </w:tabs>
        <w:spacing w:after="240"/>
        <w:ind w:left="4962" w:hanging="2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 w:rsidR="000D1A22">
        <w:rPr>
          <w:rFonts w:ascii="Tahoma" w:hAnsi="Tahoma" w:cs="Tahoma"/>
          <w:b/>
          <w:bCs/>
          <w:i/>
        </w:rPr>
        <w:t xml:space="preserve">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6C7E3FE4" w14:textId="187EDA40" w:rsidR="00C358D4" w:rsidRPr="00803F59" w:rsidRDefault="00C358D4" w:rsidP="00803F59">
      <w:pPr>
        <w:rPr>
          <w:rFonts w:eastAsia="Lucida Sans Unicode"/>
        </w:rPr>
      </w:pP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68F11" w14:textId="77777777" w:rsidR="00B725D1" w:rsidRDefault="00B725D1" w:rsidP="00DA5839">
      <w:r>
        <w:separator/>
      </w:r>
    </w:p>
  </w:endnote>
  <w:endnote w:type="continuationSeparator" w:id="0">
    <w:p w14:paraId="0BD9CFA6" w14:textId="77777777" w:rsidR="00B725D1" w:rsidRDefault="00B725D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67A25" w14:textId="77777777" w:rsidR="00B725D1" w:rsidRDefault="00B725D1" w:rsidP="00DA5839">
      <w:r>
        <w:separator/>
      </w:r>
    </w:p>
  </w:footnote>
  <w:footnote w:type="continuationSeparator" w:id="0">
    <w:p w14:paraId="508AFEDD" w14:textId="77777777" w:rsidR="00B725D1" w:rsidRDefault="00B725D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32E8EAFA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3E48CB">
      <w:rPr>
        <w:rFonts w:ascii="Tahoma" w:hAnsi="Tahoma" w:cs="Tahoma"/>
      </w:rPr>
      <w:t>1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2022-07-22T08:03:00Z</dcterms:modified>
</cp:coreProperties>
</file>